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openxmlformats.org/package/2006/relationships/digital-signature/origin" Target="_xmlsignatures/origin1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D13AAFE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BA5887">
        <w:rPr>
          <w:rFonts w:ascii="Garamond" w:hAnsi="Garamond"/>
          <w:sz w:val="24"/>
          <w:szCs w:val="24"/>
        </w:rPr>
        <w:t>19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0CBFE14A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A5887" w:rsidRPr="008F209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https://zakazky.zcu.cz/contract_display_5274.html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32F697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A49DA">
        <w:rPr>
          <w:rFonts w:ascii="Garamond" w:hAnsi="Garamond" w:cs="Arial"/>
          <w:b/>
          <w:sz w:val="22"/>
          <w:szCs w:val="22"/>
        </w:rPr>
        <w:t>3</w:t>
      </w:r>
      <w:r w:rsidR="00BA5887">
        <w:rPr>
          <w:rFonts w:ascii="Garamond" w:hAnsi="Garamond" w:cs="Arial"/>
          <w:b/>
          <w:sz w:val="22"/>
          <w:szCs w:val="22"/>
        </w:rPr>
        <w:t>1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BA49DA">
        <w:rPr>
          <w:rFonts w:ascii="Garamond" w:hAnsi="Garamond" w:cs="Arial"/>
          <w:b/>
          <w:sz w:val="22"/>
          <w:szCs w:val="22"/>
        </w:rPr>
        <w:t>5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BA5887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435FB" w14:textId="77777777" w:rsidR="00A71A10" w:rsidRDefault="00A71A10" w:rsidP="00795AAC">
      <w:r>
        <w:separator/>
      </w:r>
    </w:p>
  </w:endnote>
  <w:endnote w:type="continuationSeparator" w:id="0">
    <w:p w14:paraId="157DD23D" w14:textId="77777777" w:rsidR="00A71A10" w:rsidRDefault="00A71A1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2BB6F" w14:textId="77777777" w:rsidR="00A71A10" w:rsidRDefault="00A71A10" w:rsidP="00795AAC">
      <w:r>
        <w:separator/>
      </w:r>
    </w:p>
  </w:footnote>
  <w:footnote w:type="continuationSeparator" w:id="0">
    <w:p w14:paraId="63EE031D" w14:textId="77777777" w:rsidR="00A71A10" w:rsidRDefault="00A71A1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74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5.xml"/><Relationship Id="rId1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/PUsH+eedVwzorYVZWYnAuwRJIh3WgckQdou8vTGVzU=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aPP/ZkOqwJvtWhfAwH8xbCKAhz1otU9b0x+r1aeieqI=</DigestValue>
    </Reference>
  </SignedInfo>
  <SignatureValue>qhOWJaR/vE3bOtdPGD4YZwna3nsD2Iu/Xi7CBKrHRHACQ97QU0SO53BT5YePn1c3sbY6FH7NrZLX
IY3Vkw3qLEo+iI/MDt3rghSa9iD9ulDZuhGnvtJFcxh/NJv99qYEnQ+MxgjPJS84orm71SLxXEDK
IShSn+lLdTSioZjZAtgxyFYVI2lPa/SQNq6F8HbL6oj2cZVe+/oQQLffxsMecQ17cbm0Hnbx5imM
f3zx5831HAJRogJYlaZBgtHZOnjkRQPwDy1gTdxaqn3TJ7laVfYoPmLTdzKYQERRGWbEJn3Bs/lW
RAv+QcH/BNsTmh6C5nNhdyD8RxwsyQyLqoHrJw==</SignatureValue>
  <KeyInfo>
    <X509Data>
      <X509Certificate>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9fmYl9eHUms7gSRDKXtAGDPVujPMfAfIVdFOaUZNZrA=</DigestValue>
      </Reference>
      <Reference URI="/word/document.xml?ContentType=application/vnd.openxmlformats-officedocument.wordprocessingml.document.main+xml">
        <DigestMethod Algorithm="http://www.w3.org/2001/04/xmlenc#sha256"/>
        <DigestValue>UBKdc9gQr4mINeJdf6KxTh55RMZ4HnmzidjZ1b1o5Xc=</DigestValue>
      </Reference>
      <Reference URI="/word/endnotes.xml?ContentType=application/vnd.openxmlformats-officedocument.wordprocessingml.endnotes+xml">
        <DigestMethod Algorithm="http://www.w3.org/2001/04/xmlenc#sha256"/>
        <DigestValue>kuF2ADKj2kLkU5zB+pkTpHf+aQmR/OlK8PHN1VDNyNQ=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HQqQwxNE81N21MwIdPVLAEYrEULlLtwoHrIJp4roG/U=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IgrsDBMcvQq+bIiF8PeVVZzaJ91PfjwbCUHCdhTgUq0=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2022-05-20T12:14:59Z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2022-05-20T12:14:59Z</xd:SigningTime>
          <xd:SigningCertificate>
            <xd:Cert>
              <xd:CertDigest>
                <DigestMethod Algorithm="http://www.w3.org/2001/04/xmlenc#sha256"/>
                <DigestValue>mAfXbVIxfJNHIvIwgaCyBGGJW50mLOSMjrwe5msiTac=</DigestValue>
              </xd:CertDigest>
              <xd:IssuerSerial>
                <X509IssuerName>DC=net + DC=windows + CN=MS-Organization-Access + OU=82dbaca4-3e81-46ca-9c73-0950c1eaca97</X509IssuerName>
                <X509SerialNumber>331322152817024038250688586342758890352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yFYD8iKoMgMMfaAzKWQ4tjZUhl5STAjN8z9YwT0eSB4=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+9v+81sl+6vbNvkSY28lzOh3NefBwdD4ZmYzfsE9+Ss=</DigestValue>
    </Reference>
  </SignedInfo>
  <SignatureValue>gcrJeR0Agj0RbioJwA+wJv7d+IPSZfhR9Dg0LIQopm4Q1LrvgfpVDJV2lY/ye+UaaGadQOj3/hYr
SefG4WyQLpqAYLSQWJWlbGBnEn1f2O4HKBxxUCXho1kLpiKTeLy6bqrU+wqzWScrG7XOr83+aQMy
UxxGYtly1KUx1O9N6QHVesZuTHnZ6gL05HPwoCGrKvaTZcVj/QGjV1Fnt380GbdM7gnLZJE1wpau
kLrKobJwGKYPciE8pSN8K8btOjLUo4vP+9+zM2O+LHKVejjIt1zo1kXJDOzI99S0GCgpgnS3wYM7
o9DXVFLTIrDYMNxVrO7IDhEpOqcg0pyqW7e3zg==</SignatureValue>
  <KeyInfo>
    <X509Data>
      <X509Certificate>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9fmYl9eHUms7gSRDKXtAGDPVujPMfAfIVdFOaUZNZrA=</DigestValue>
      </Reference>
      <Reference URI="/word/document.xml?ContentType=application/vnd.openxmlformats-officedocument.wordprocessingml.document.main+xml">
        <DigestMethod Algorithm="http://www.w3.org/2001/04/xmlenc#sha256"/>
        <DigestValue>UBKdc9gQr4mINeJdf6KxTh55RMZ4HnmzidjZ1b1o5Xc=</DigestValue>
      </Reference>
      <Reference URI="/word/endnotes.xml?ContentType=application/vnd.openxmlformats-officedocument.wordprocessingml.endnotes+xml">
        <DigestMethod Algorithm="http://www.w3.org/2001/04/xmlenc#sha256"/>
        <DigestValue>kuF2ADKj2kLkU5zB+pkTpHf+aQmR/OlK8PHN1VDNyNQ=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HQqQwxNE81N21MwIdPVLAEYrEULlLtwoHrIJp4roG/U=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IgrsDBMcvQq+bIiF8PeVVZzaJ91PfjwbCUHCdhTgUq0=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2022-05-20T12:15:09Z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2022-05-20T12:15:09Z</xd:SigningTime>
          <xd:SigningCertificate>
            <xd:Cert>
              <xd:CertDigest>
                <DigestMethod Algorithm="http://www.w3.org/2001/04/xmlenc#sha256"/>
                <DigestValue>mAfXbVIxfJNHIvIwgaCyBGGJW50mLOSMjrwe5msiTac=</DigestValue>
              </xd:CertDigest>
              <xd:IssuerSerial>
                <X509IssuerName>DC=net + DC=windows + CN=MS-Organization-Access + OU=82dbaca4-3e81-46ca-9c73-0950c1eaca97</X509IssuerName>
                <X509SerialNumber>331322152817024038250688586342758890352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EFDFF-0BB2-4134-89D0-599A2E499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</cp:revision>
  <cp:lastPrinted>2018-08-08T13:48:00Z</cp:lastPrinted>
  <dcterms:created xsi:type="dcterms:W3CDTF">2022-05-19T08:18:00Z</dcterms:created>
  <dcterms:modified xsi:type="dcterms:W3CDTF">2022-05-20T12:12:00Z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